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89D9A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F1980">
        <w:rPr>
          <w:rFonts w:ascii="Garamond" w:hAnsi="Garamond"/>
          <w:sz w:val="24"/>
          <w:szCs w:val="24"/>
        </w:rPr>
        <w:t>01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2E56B03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F1980" w:rsidRPr="00243A2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https://zakazky.zcu.cz/contract_display_6514.html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6EF578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F1980">
        <w:rPr>
          <w:rFonts w:ascii="Garamond" w:hAnsi="Garamond" w:cs="Arial"/>
          <w:b/>
          <w:sz w:val="22"/>
          <w:szCs w:val="22"/>
        </w:rPr>
        <w:t>22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F198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2E652" w14:textId="77777777" w:rsidR="00F53EAF" w:rsidRDefault="00F53EAF" w:rsidP="00795AAC">
      <w:r>
        <w:separator/>
      </w:r>
    </w:p>
  </w:endnote>
  <w:endnote w:type="continuationSeparator" w:id="0">
    <w:p w14:paraId="5C7FB775" w14:textId="77777777" w:rsidR="00F53EAF" w:rsidRDefault="00F53E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A8475" w14:textId="77777777" w:rsidR="00F53EAF" w:rsidRDefault="00F53EAF" w:rsidP="00795AAC">
      <w:r>
        <w:separator/>
      </w:r>
    </w:p>
  </w:footnote>
  <w:footnote w:type="continuationSeparator" w:id="0">
    <w:p w14:paraId="441AAA43" w14:textId="77777777" w:rsidR="00F53EAF" w:rsidRDefault="00F53E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1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WcBSNafpNWPJs5PTt/jI2QSMtXCaTmhDp0qqtkUwzKw=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6jGdPMH1Z34wcE1HmAkZTY7ioVN7NhYlKHimHscugrI=</DigestValue>
    </Reference>
  </SignedInfo>
  <SignatureValue>UY//+p+Kx7P6Ytx0OyGV47XolVp/a2CmL79OAuqVPZQmdYjKPeN0qeYI0iiUEmX5z3mDL8tQyHFy
Hb/cH7SD0a9h+pXB09/qtsyBPXxHQBjVzua3ueBD5q6dLG4TBXUoEP0CcMxNvIfcZpaGTQrrVZ9C
JuRqTltMpMAsWRapxA8i+hJASrflW/wsWDmhI9uns7NlsU5D1QA9SJqZSobDZiJjtGKVt5lbG+pw
SCvLYo9+DLewLwSbasyFK3RapPco7qoCGiEgXew+xnt9VOuyxDbaSa8T6eEXGiibmNqw3Tn35Iut
Z0vqkZeBCeAEkOLcWLURGKDrC9UhCKciRugV9g==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vRlbCk7YPiQ6ghWvQC39yHMYUnVle5ODWoqAErobZ8w=</DigestValue>
      </Reference>
      <Reference URI="/word/document.xml?ContentType=application/vnd.openxmlformats-officedocument.wordprocessingml.document.main+xml">
        <DigestMethod Algorithm="http://www.w3.org/2001/04/xmlenc#sha256"/>
        <DigestValue>drINoAyMb3yNGkJaKQQeR1da2941LX58SzAM+1Ozitk=</DigestValue>
      </Reference>
      <Reference URI="/word/endnotes.xml?ContentType=application/vnd.openxmlformats-officedocument.wordprocessingml.endnotes+xml">
        <DigestMethod Algorithm="http://www.w3.org/2001/04/xmlenc#sha256"/>
        <DigestValue>qAi4Gg5TAWI5YaEfrURL3btqxzcDmeqjyMPDt2MIkjU=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jMdTinrOWtl14YWcl0vWMg6+9jBrXzdpCR9TeLOT4s0=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uXUs45mTPK//kbqfOt5zGwO6mU1+kBNsU7NLxZv7evU=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2024-01-05T08:36:23Z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2024-01-05T08:36:23Z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53</cp:revision>
  <cp:lastPrinted>2018-08-08T13:48:00Z</cp:lastPrinted>
  <dcterms:created xsi:type="dcterms:W3CDTF">2022-05-19T08:18:00Z</dcterms:created>
  <dcterms:modified xsi:type="dcterms:W3CDTF">2024-01-05T08:36:00Z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